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Default Extension="jpg" ContentType="image/jp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9">
            <v:imagedata o:title="" r:id="rId4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2" w:lineRule="exact" w:line="260"/>
      </w:pPr>
      <w:r>
        <w:rPr>
          <w:sz w:val="26"/>
          <w:szCs w:val="26"/>
        </w:rPr>
      </w:r>
    </w:p>
    <w:tbl>
      <w:tblPr>
        <w:tblW w:w="0" w:type="auto"/>
        <w:tblLook w:val="01E0"/>
        <w:jc w:val="left"/>
        <w:tblInd w:w="337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77" w:hRule="exact"/>
        </w:trPr>
        <w:tc>
          <w:tcPr>
            <w:tcW w:w="30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49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93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74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30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8" w:space="0" w:color="000000"/>
            </w:tcBorders>
          </w:tcPr>
          <w:p/>
        </w:tc>
        <w:tc>
          <w:tcPr>
            <w:tcW w:w="149" w:type="dxa"/>
            <w:tcBorders>
              <w:top w:val="single" w:sz="7" w:space="0" w:color="000000"/>
              <w:left w:val="single" w:sz="8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11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23" w:space="0" w:color="000000"/>
            </w:tcBorders>
          </w:tcPr>
          <w:p/>
        </w:tc>
        <w:tc>
          <w:tcPr>
            <w:tcW w:w="422" w:type="dxa"/>
            <w:tcBorders>
              <w:top w:val="single" w:sz="7" w:space="0" w:color="000000"/>
              <w:left w:val="single" w:sz="23" w:space="0" w:color="000000"/>
              <w:bottom w:val="nil" w:sz="6" w:space="0" w:color="auto"/>
              <w:right w:val="single" w:sz="7" w:space="0" w:color="000000"/>
            </w:tcBorders>
          </w:tcPr>
          <w:p/>
        </w:tc>
      </w:tr>
      <w:tr>
        <w:trPr>
          <w:trHeight w:val="825" w:hRule="exact"/>
        </w:trPr>
        <w:tc>
          <w:tcPr>
            <w:tcW w:w="6603" w:type="dxa"/>
            <w:gridSpan w:val="59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23"/>
              <w:ind w:left="174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Radicado: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     </w:t>
            </w:r>
            <w:r>
              <w:rPr>
                <w:rFonts w:cs="Calibri" w:hAnsi="Calibri" w:eastAsia="Calibri" w:ascii="Calibri"/>
                <w:b/>
                <w:spacing w:val="2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20231041002265411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            </w:t>
            </w:r>
            <w:r>
              <w:rPr>
                <w:rFonts w:cs="Calibri" w:hAnsi="Calibri" w:eastAsia="Calibri" w:ascii="Calibri"/>
                <w:spacing w:val="3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Fecha: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        </w:t>
            </w:r>
            <w:r>
              <w:rPr>
                <w:rFonts w:cs="Calibri" w:hAnsi="Calibri" w:eastAsia="Calibri" w:ascii="Calibri"/>
                <w:b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2023-08-25T08:55:06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38"/>
              <w:ind w:left="172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Trámite: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       </w:t>
            </w:r>
            <w:r>
              <w:rPr>
                <w:rFonts w:cs="Calibri" w:hAnsi="Calibri" w:eastAsia="Calibri" w:ascii="Calibri"/>
                <w:b/>
                <w:spacing w:val="4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Salida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                                        </w:t>
            </w:r>
            <w:r>
              <w:rPr>
                <w:rFonts w:cs="Calibri" w:hAnsi="Calibri" w:eastAsia="Calibri" w:ascii="Calibri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Destino: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    </w:t>
            </w:r>
            <w:r>
              <w:rPr>
                <w:rFonts w:cs="Calibri" w:hAnsi="Calibri" w:eastAsia="Calibri" w:ascii="Calibri"/>
                <w:b/>
                <w:spacing w:val="3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UT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AUDITAR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FOMAG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41"/>
              <w:ind w:left="174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Origen: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         </w:t>
            </w:r>
            <w:r>
              <w:rPr>
                <w:rFonts w:cs="Calibri" w:hAnsi="Calibri" w:eastAsia="Calibri" w:ascii="Calibri"/>
                <w:b/>
                <w:spacing w:val="4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DIRECCIÓN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CONTRATOS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Folios: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        </w:t>
            </w:r>
            <w:r>
              <w:rPr>
                <w:rFonts w:cs="Calibri" w:hAnsi="Calibri" w:eastAsia="Calibri" w:ascii="Calibri"/>
                <w:b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1/12</w:t>
            </w:r>
          </w:p>
        </w:tc>
      </w:tr>
    </w:tbl>
    <w:p>
      <w:pPr>
        <w:rPr>
          <w:sz w:val="11"/>
          <w:szCs w:val="11"/>
        </w:rPr>
        <w:jc w:val="left"/>
        <w:spacing w:before="1" w:lineRule="exact" w:line="100"/>
      </w:pPr>
      <w:r>
        <w:rPr>
          <w:sz w:val="11"/>
          <w:szCs w:val="11"/>
        </w:rPr>
      </w:r>
    </w:p>
    <w:p>
      <w:pPr>
        <w:rPr>
          <w:rFonts w:cs="Calibri" w:hAnsi="Calibri" w:eastAsia="Calibri" w:ascii="Calibri"/>
          <w:sz w:val="22"/>
          <w:szCs w:val="22"/>
        </w:rPr>
        <w:jc w:val="left"/>
        <w:spacing w:before="11"/>
        <w:ind w:left="129"/>
      </w:pPr>
      <w:r>
        <w:rPr>
          <w:rFonts w:cs="Calibri" w:hAnsi="Calibri" w:eastAsia="Calibri" w:ascii="Calibri"/>
          <w:spacing w:val="0"/>
          <w:w w:val="100"/>
          <w:sz w:val="22"/>
          <w:szCs w:val="22"/>
        </w:rPr>
        <w:t>Señor(a):</w:t>
      </w:r>
    </w:p>
    <w:p>
      <w:pPr>
        <w:rPr>
          <w:rFonts w:cs="Calibri" w:hAnsi="Calibri" w:eastAsia="Calibri" w:ascii="Calibri"/>
          <w:sz w:val="22"/>
          <w:szCs w:val="22"/>
        </w:rPr>
        <w:jc w:val="left"/>
        <w:spacing w:before="67"/>
        <w:ind w:left="129"/>
      </w:pPr>
      <w:r>
        <w:rPr>
          <w:rFonts w:cs="Calibri" w:hAnsi="Calibri" w:eastAsia="Calibri" w:ascii="Calibri"/>
          <w:spacing w:val="0"/>
          <w:w w:val="100"/>
          <w:sz w:val="22"/>
          <w:szCs w:val="22"/>
        </w:rPr>
        <w:t>UT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-3"/>
          <w:w w:val="100"/>
          <w:sz w:val="22"/>
          <w:szCs w:val="22"/>
        </w:rPr>
        <w:t>A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UDI</w:t>
      </w:r>
      <w:r>
        <w:rPr>
          <w:rFonts w:cs="Calibri" w:hAnsi="Calibri" w:eastAsia="Calibri" w:ascii="Calibri"/>
          <w:spacing w:val="-17"/>
          <w:w w:val="100"/>
          <w:sz w:val="22"/>
          <w:szCs w:val="22"/>
        </w:rPr>
        <w:t>T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AR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spacing w:val="-2"/>
          <w:w w:val="100"/>
          <w:sz w:val="22"/>
          <w:szCs w:val="22"/>
        </w:rPr>
        <w:t>F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OM</w:t>
      </w:r>
      <w:r>
        <w:rPr>
          <w:rFonts w:cs="Calibri" w:hAnsi="Calibri" w:eastAsia="Calibri" w:ascii="Calibri"/>
          <w:spacing w:val="-2"/>
          <w:w w:val="100"/>
          <w:sz w:val="22"/>
          <w:szCs w:val="22"/>
        </w:rPr>
        <w:t>A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  <w:t>G</w:t>
      </w:r>
    </w:p>
    <w:p>
      <w:pPr>
        <w:rPr>
          <w:sz w:val="28"/>
          <w:szCs w:val="28"/>
        </w:rPr>
        <w:jc w:val="left"/>
        <w:spacing w:before="19" w:lineRule="exact" w:line="280"/>
      </w:pPr>
      <w:r>
        <w:rPr>
          <w:sz w:val="28"/>
          <w:szCs w:val="28"/>
        </w:rPr>
      </w:r>
    </w:p>
    <w:p>
      <w:pPr>
        <w:rPr>
          <w:rFonts w:cs="Calibri" w:hAnsi="Calibri" w:eastAsia="Calibri" w:ascii="Calibri"/>
          <w:sz w:val="22"/>
          <w:szCs w:val="22"/>
        </w:rPr>
        <w:jc w:val="left"/>
        <w:ind w:left="152"/>
      </w:pPr>
      <w:hyperlink r:id="rId5">
        <w:r>
          <w:rPr>
            <w:rFonts w:cs="Calibri" w:hAnsi="Calibri" w:eastAsia="Calibri" w:ascii="Calibri"/>
            <w:spacing w:val="0"/>
            <w:w w:val="100"/>
            <w:sz w:val="22"/>
            <w:szCs w:val="22"/>
          </w:rPr>
          <w:t>jdelatorre@caresolutions.com.co</w:t>
        </w:r>
      </w:hyperlink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9" w:lineRule="exact" w:line="220"/>
      </w:pPr>
      <w:r>
        <w:rPr>
          <w:sz w:val="22"/>
          <w:szCs w:val="22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ind w:left="115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Asunto: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ind w:left="115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Certificaciòn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1207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6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01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3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(REGIÓN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2)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3" w:lineRule="exact" w:line="280"/>
      </w:pPr>
      <w:r>
        <w:rPr>
          <w:sz w:val="28"/>
          <w:szCs w:val="28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ind w:left="115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Cordial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lineRule="auto" w:line="467"/>
        <w:ind w:left="115" w:right="6386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SUSCRITA</w:t>
      </w:r>
      <w:r>
        <w:rPr>
          <w:rFonts w:cs="Calibri" w:hAnsi="Calibri" w:eastAsia="Calibri" w:ascii="Calibri"/>
          <w:b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DIRECTORA</w:t>
      </w:r>
      <w:r>
        <w:rPr>
          <w:rFonts w:cs="Calibri" w:hAnsi="Calibri" w:eastAsia="Calibri" w:ascii="Calibri"/>
          <w:b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CONTRATOS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FIDUCIARIA</w:t>
      </w:r>
      <w:r>
        <w:rPr>
          <w:rFonts w:cs="Calibri" w:hAnsi="Calibri" w:eastAsia="Calibri" w:ascii="Calibri"/>
          <w:b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PREVISORA</w:t>
      </w:r>
      <w:r>
        <w:rPr>
          <w:rFonts w:cs="Calibri" w:hAnsi="Calibri" w:eastAsia="Calibri" w:ascii="Calibri"/>
          <w:b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CERTIFICA: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44" w:lineRule="auto" w:line="242"/>
        <w:ind w:left="115" w:right="13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FIDUCIARIA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PREVISORA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S.A.,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sociedad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anónima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economía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mixta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orden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nacional,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sometida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régimen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empresas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industriales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comerciales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estado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conformidad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parágrafo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artículo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98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Ley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489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1998,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vincul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Ministerio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Hacienda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Crédito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Público,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sometida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control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vigilancia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Superintendencia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Financiera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Colombia,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actuando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Nombre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Representación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PATRIMONIO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AUTÓNOMO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FONDO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NACIONAL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PRESTACIONES</w:t>
      </w:r>
      <w:r>
        <w:rPr>
          <w:rFonts w:cs="Calibri" w:hAnsi="Calibri" w:eastAsia="Calibri" w:ascii="Calibri"/>
          <w:spacing w:val="-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SOCIALES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MAGISTERIO,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acuerdo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reposa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dentro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aplicativos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entidad,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celebró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siguiente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Contrato,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bajo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siguientes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ind w:left="115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b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GENERAL</w:t>
      </w:r>
      <w:r>
        <w:rPr>
          <w:rFonts w:cs="Calibri" w:hAnsi="Calibri" w:eastAsia="Calibri" w:ascii="Calibri"/>
          <w:b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b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ind w:left="115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NO.: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1207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6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01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3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(REGIÓN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2)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lineRule="auto" w:line="467"/>
        <w:ind w:left="115" w:right="70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CONTRATANTE: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PATRIMONIO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AUTÓNOMO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FONDO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NACIONAL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PRESTACIONES</w:t>
      </w:r>
      <w:r>
        <w:rPr>
          <w:rFonts w:cs="Calibri" w:hAnsi="Calibri" w:eastAsia="Calibri" w:ascii="Calibri"/>
          <w:spacing w:val="-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SOCIALES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MAGISTERIO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CONTRATISTA: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UT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AUDITAR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FOMAG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before="44"/>
        <w:ind w:left="115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NIT: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900.668.62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1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6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ind w:left="115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CONFORMADA</w:t>
      </w:r>
      <w:r>
        <w:rPr>
          <w:rFonts w:cs="Calibri" w:hAnsi="Calibri" w:eastAsia="Calibri" w:ascii="Calibri"/>
          <w:spacing w:val="-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lineRule="auto" w:line="242"/>
        <w:ind w:left="115" w:right="13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RGC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ASESORES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CONSULTORES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IDENTIFICADA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NIT.830.146.18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4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5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TICIPACIÓN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10%.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ind w:left="115"/>
        <w:sectPr>
          <w:pgSz w:w="12240" w:h="15840"/>
          <w:pgMar w:top="1480" w:bottom="280" w:left="1320" w:right="80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3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HOC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AUDITORES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3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CONSULTORES</w:t>
      </w:r>
      <w:r>
        <w:rPr>
          <w:rFonts w:cs="Calibri" w:hAnsi="Calibri" w:eastAsia="Calibri" w:ascii="Calibri"/>
          <w:spacing w:val="2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S.A.S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IDENTIFICADA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NIT.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900.429.42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2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2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2CON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PARTICIPACIÓN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8">
            <v:imagedata o:title="" r:id="rId6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/>
        <w:ind w:left="115" w:right="950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45%.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lineRule="auto" w:line="242"/>
        <w:ind w:left="115" w:right="8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2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GERENCIA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INTERVENTORIA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3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CONSULTORIA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IDENTIFIC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3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NIT.900.425.51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8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 </w:t>
      </w:r>
      <w:r>
        <w:rPr>
          <w:rFonts w:cs="Calibri" w:hAnsi="Calibri" w:eastAsia="Calibri" w:ascii="Calibri"/>
          <w:spacing w:val="3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PARTICIPACIÓN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15%.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lineRule="auto" w:line="242"/>
        <w:ind w:left="115" w:right="8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INTERVENTORIAS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2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ASESORIAS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S.A.S</w:t>
      </w:r>
      <w:r>
        <w:rPr>
          <w:rFonts w:cs="Calibri" w:hAnsi="Calibri" w:eastAsia="Calibri" w:ascii="Calibri"/>
          <w:spacing w:val="2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IDENTIFICADA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2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NIT.802.022.72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6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2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PARTICIPACIÓN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15%.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BDO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IDENTIFICADA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NIT.860.600.06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3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9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PARTICIPACIÓN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15%,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FUE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CEDIDA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DER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CHOS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OBLIGACIONES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C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TUALES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DERIVADOS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PARTICIPACIÓN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TEMPORAL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FOMAG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EMPRESA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CARE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SOLUTIONS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COLOMBIA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IDENTIFICADA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NIT.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lineRule="auto" w:line="467"/>
        <w:ind w:left="115" w:right="1173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900.057.73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9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4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MEDIANTE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DOCUMENTO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VEINTE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(20)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ENERO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QUINCE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(2015).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PERFECCIONAMIENTO:</w:t>
      </w:r>
      <w:r>
        <w:rPr>
          <w:rFonts w:cs="Calibri" w:hAnsi="Calibri" w:eastAsia="Calibri" w:ascii="Calibri"/>
          <w:spacing w:val="-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09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DICIEMBRE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44"/>
        <w:ind w:left="115" w:right="62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INICIO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09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DICIEMBRE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582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TERMINACIÓN: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01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MAYO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2016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lineRule="auto" w:line="242"/>
        <w:ind w:left="115" w:right="8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VALOR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TOTAL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CONTRATO: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OCHO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SETECIENTOS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SETENTA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SIETE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MILLONES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NOVECIENTOS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CUARENTA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NUEVE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NOVECIENTOS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SETENTA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NUEVE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PESOS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$8.777.949.979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M/CTE.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incluido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IVA.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485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LIQUIDACIÓN:</w:t>
      </w:r>
      <w:r>
        <w:rPr>
          <w:rFonts w:cs="Calibri" w:hAnsi="Calibri" w:eastAsia="Calibri" w:ascii="Calibri"/>
          <w:spacing w:val="-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14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OCTUBRE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2016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740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ESTADO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ACTUAL: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LIQUIDADO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14"/>
          <w:szCs w:val="14"/>
        </w:rPr>
        <w:jc w:val="left"/>
        <w:spacing w:before="2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6516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b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INICIAL</w:t>
      </w:r>
      <w:r>
        <w:rPr>
          <w:rFonts w:cs="Calibri" w:hAnsi="Calibri" w:eastAsia="Calibri" w:ascii="Calibri"/>
          <w:b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b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705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NO.: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1207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6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01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3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475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PERFECCIONAMIENTO:</w:t>
      </w:r>
      <w:r>
        <w:rPr>
          <w:rFonts w:cs="Calibri" w:hAnsi="Calibri" w:eastAsia="Calibri" w:ascii="Calibri"/>
          <w:spacing w:val="-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09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DICIEMBRE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532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INICIO: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09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DICIEMBRE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582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TERMINACIÓN: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01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MAYO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2016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DURACIÓN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INICIAL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DURACIÓN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SERÁ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CONTADO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APROBACIÓN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REQUISITOS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LEGALIZACIÓN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EJECUCIÓN,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PREVIO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PERFECCIONAMIENTO</w:t>
      </w:r>
      <w:r>
        <w:rPr>
          <w:rFonts w:cs="Calibri" w:hAnsi="Calibri" w:eastAsia="Calibri" w:ascii="Calibri"/>
          <w:spacing w:val="-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SUSCRIPCIÓN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INICIO,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HASTA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-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CONTRATO,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TÉRMINO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DRÁ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EXCEDER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MAYO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2016.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lineRule="auto" w:line="242"/>
        <w:ind w:left="115" w:right="78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VALOR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INICIAL: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OCHO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TRESCIENTOS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DIECIOCHO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MILLONES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CUATROCIENTOS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CUARENTA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CUARENTA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CINCO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PESOS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M/CTE.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($8.318.441.045.00)</w:t>
      </w:r>
      <w:r>
        <w:rPr>
          <w:rFonts w:cs="Calibri" w:hAnsi="Calibri" w:eastAsia="Calibri" w:ascii="Calibri"/>
          <w:spacing w:val="-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incluido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IVA.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7">
            <v:imagedata o:title="" r:id="rId7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/>
        <w:ind w:left="115" w:right="7744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b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OTROSÍ</w:t>
      </w:r>
      <w:r>
        <w:rPr>
          <w:rFonts w:cs="Calibri" w:hAnsi="Calibri" w:eastAsia="Calibri" w:ascii="Calibri"/>
          <w:b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1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6764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OTROSÍ: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15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ABRIL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2015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ADICION</w:t>
      </w:r>
      <w:r>
        <w:rPr>
          <w:rFonts w:cs="Calibri" w:hAnsi="Calibri" w:eastAsia="Calibri" w:ascii="Calibri"/>
          <w:b/>
          <w:spacing w:val="2"/>
          <w:w w:val="100"/>
          <w:sz w:val="21"/>
          <w:szCs w:val="21"/>
        </w:rPr>
        <w:t>Ó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: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siguientes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términos: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"Realizar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integral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sobre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cuentas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presentadas</w:t>
      </w:r>
      <w:r>
        <w:rPr>
          <w:rFonts w:cs="Calibri" w:hAnsi="Calibri" w:eastAsia="Calibri" w:ascii="Calibri"/>
          <w:spacing w:val="3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Uniones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Temporales,</w:t>
      </w:r>
      <w:r>
        <w:rPr>
          <w:rFonts w:cs="Calibri" w:hAnsi="Calibri" w:eastAsia="Calibri" w:ascii="Calibri"/>
          <w:spacing w:val="3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efectuar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solicitudes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recobro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pacientes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patologías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denominadas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alto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costo,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cargo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recursos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Único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Alto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Costo."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Parágrafo: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efectos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adición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antes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mencionada,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lugar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será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ciudad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Bogotá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D.C.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9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ADICIONÓ:</w:t>
      </w:r>
      <w:r>
        <w:rPr>
          <w:rFonts w:cs="Calibri" w:hAnsi="Calibri" w:eastAsia="Calibri" w:ascii="Calibri"/>
          <w:b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suma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CUATROCIENTOS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CINCUENTA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NUEVE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MILLONES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QUINIENTOS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OCHO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NOVECIENTOS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TREINTA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CUATRO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PESOS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M/CTE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($459.508.934).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Parágrafo: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pago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estará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sujeto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suscripción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efectuada,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deben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recibidas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satisfacción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supervisor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PLAZO</w:t>
      </w:r>
      <w:r>
        <w:rPr>
          <w:rFonts w:cs="Calibri" w:hAnsi="Calibri" w:eastAsia="Calibri" w:ascii="Calibri"/>
          <w:b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estableció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3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desarrollará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</w:t>
      </w:r>
      <w:r>
        <w:rPr>
          <w:rFonts w:cs="Calibri" w:hAnsi="Calibri" w:eastAsia="Calibri" w:ascii="Calibri"/>
          <w:spacing w:val="3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adicionada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trato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término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cinco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(5)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meses,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perfeccionamiento.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5141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INCLUYÓ</w:t>
      </w:r>
      <w:r>
        <w:rPr>
          <w:rFonts w:cs="Calibri" w:hAnsi="Calibri" w:eastAsia="Calibri" w:ascii="Calibri"/>
          <w:b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siguientes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obligaciones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a)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compromete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herramientas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técnicas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alcance</w:t>
      </w:r>
      <w:r>
        <w:rPr>
          <w:rFonts w:cs="Calibri" w:hAnsi="Calibri" w:eastAsia="Calibri" w:ascii="Calibri"/>
          <w:spacing w:val="4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labores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digitación,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digitalización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captura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contiene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datos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correspondientes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factura,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así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anexos.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b)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completitud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soportes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requeridos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conformidad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apéndice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8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pliegos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licitación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pública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P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FNPS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M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00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3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2011.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c)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consistencia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datos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signados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distintos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soportes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sustentan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derecho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recobro.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8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d)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Constatar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Unión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Temporal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superó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15%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valor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cápita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mensual,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acceder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posibilidad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recobro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otorga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apéndice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8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pliego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left"/>
        <w:spacing w:lineRule="auto" w:line="467"/>
        <w:ind w:left="115" w:right="1144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e)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cuentas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presentados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ocasión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pacientes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presentan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patologías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relacionadas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alto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costo.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44"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f)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antes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mencionada,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estar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dirigida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revisión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componentes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médicos,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financieros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administrativos,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permitirá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determinar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procedencia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pago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recobro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presentado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Temporal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8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g)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Utilizar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equipo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idóneo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permita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integral,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acuerdo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normatividad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vigente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gula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facturación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alto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costo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demás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concordantes.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h)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sobre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avance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cuando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requiera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3"/>
        <w:ind w:left="115" w:right="84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S.A.,</w:t>
      </w:r>
      <w:r>
        <w:rPr>
          <w:rFonts w:cs="Calibri" w:hAnsi="Calibri" w:eastAsia="Calibri" w:ascii="Calibri"/>
          <w:spacing w:val="2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2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tiempo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inferior</w:t>
      </w:r>
      <w:r>
        <w:rPr>
          <w:rFonts w:cs="Calibri" w:hAnsi="Calibri" w:eastAsia="Calibri" w:ascii="Calibri"/>
          <w:spacing w:val="2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tres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días</w:t>
      </w:r>
      <w:r>
        <w:rPr>
          <w:rFonts w:cs="Calibri" w:hAnsi="Calibri" w:eastAsia="Calibri" w:ascii="Calibri"/>
          <w:spacing w:val="3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hábiles</w:t>
      </w:r>
      <w:r>
        <w:rPr>
          <w:rFonts w:cs="Calibri" w:hAnsi="Calibri" w:eastAsia="Calibri" w:ascii="Calibri"/>
          <w:spacing w:val="2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contados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partir</w:t>
      </w:r>
      <w:r>
        <w:rPr>
          <w:rFonts w:cs="Calibri" w:hAnsi="Calibri" w:eastAsia="Calibri" w:ascii="Calibri"/>
          <w:spacing w:val="2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solicitud</w:t>
      </w:r>
      <w:r>
        <w:rPr>
          <w:rFonts w:cs="Calibri" w:hAnsi="Calibri" w:eastAsia="Calibri" w:ascii="Calibri"/>
          <w:spacing w:val="2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efectúe</w:t>
      </w:r>
      <w:r>
        <w:rPr>
          <w:rFonts w:cs="Calibri" w:hAnsi="Calibri" w:eastAsia="Calibri" w:ascii="Calibri"/>
          <w:spacing w:val="2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través</w:t>
      </w:r>
      <w:r>
        <w:rPr>
          <w:rFonts w:cs="Calibri" w:hAnsi="Calibri" w:eastAsia="Calibri" w:ascii="Calibri"/>
          <w:spacing w:val="2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6">
            <v:imagedata o:title="" r:id="rId8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/>
        <w:ind w:left="115" w:right="463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Vicepresidencia</w:t>
      </w:r>
      <w:r>
        <w:rPr>
          <w:rFonts w:cs="Calibri" w:hAnsi="Calibri" w:eastAsia="Calibri" w:ascii="Calibri"/>
          <w:spacing w:val="-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Fondo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Gerencia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i)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Entregar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definitivo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características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técnicas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requieran,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tiempo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presente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otrosí.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j)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cuanto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detecten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errores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ducto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entregado,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lapso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mayor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tres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días,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ajustes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necesarios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estándares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k)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Durante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quinto</w:t>
      </w:r>
      <w:r>
        <w:rPr>
          <w:rFonts w:cs="Calibri" w:hAnsi="Calibri" w:eastAsia="Calibri" w:ascii="Calibri"/>
          <w:spacing w:val="2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mes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2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señalada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2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adición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2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vez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entreguen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resultados,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brindar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acompañamiento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comunicación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aclaración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glosa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pretenda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poner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conocimiento</w:t>
      </w:r>
      <w:r>
        <w:rPr>
          <w:rFonts w:cs="Calibri" w:hAnsi="Calibri" w:eastAsia="Calibri" w:ascii="Calibri"/>
          <w:spacing w:val="3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5057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INCLUYÓ</w:t>
      </w:r>
      <w:r>
        <w:rPr>
          <w:rFonts w:cs="Calibri" w:hAnsi="Calibri" w:eastAsia="Calibri" w:ascii="Calibri"/>
          <w:b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siguientes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obligaciones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contratante: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a)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correspondientes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documentos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soportes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sean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realice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labor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encomendada.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13"/>
          <w:szCs w:val="13"/>
        </w:rPr>
        <w:jc w:val="left"/>
        <w:spacing w:before="10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7258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b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CONTRACTUAL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CONTRATO: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compromete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CONTRATANTE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autonomía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técnica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administrativa,</w:t>
      </w:r>
      <w:r>
        <w:rPr>
          <w:rFonts w:cs="Calibri" w:hAnsi="Calibri" w:eastAsia="Calibri" w:ascii="Calibri"/>
          <w:spacing w:val="-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herramienta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población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FNPSM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territorio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nacional.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PARÁGRAFO.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realizará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2,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correspondiente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Bogotá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D.C.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departamentos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Cundinamarca,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Tolima,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Meta,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Casanare,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Guaviare,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Guainía,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Vaupés,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Amazonas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Vichada.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13"/>
          <w:szCs w:val="13"/>
        </w:rPr>
        <w:jc w:val="left"/>
        <w:spacing w:before="10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2491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OBLIGACIONES</w:t>
      </w:r>
      <w:r>
        <w:rPr>
          <w:rFonts w:cs="Calibri" w:hAnsi="Calibri" w:eastAsia="Calibri" w:ascii="Calibri"/>
          <w:b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b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CONTRATIST</w:t>
      </w:r>
      <w:r>
        <w:rPr>
          <w:rFonts w:cs="Calibri" w:hAnsi="Calibri" w:eastAsia="Calibri" w:ascii="Calibri"/>
          <w:b/>
          <w:spacing w:val="4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:</w:t>
      </w:r>
      <w:r>
        <w:rPr>
          <w:rFonts w:cs="Calibri" w:hAnsi="Calibri" w:eastAsia="Calibri" w:ascii="Calibri"/>
          <w:spacing w:val="-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virtud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virtud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presente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asume,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otras,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siguientes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obligaciones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generales,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desarrollan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base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Especialización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Consultoría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establecidas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Anexo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Técnic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Operativo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pliego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selección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M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FNPS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M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00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3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Todas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dirigirse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alineamientos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Obligatoria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Garantía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(SOGCS)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Decreto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1011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2006,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Acuerdos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No.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004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2004,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002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2008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006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2011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emitidos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Consejo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Directivo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Fondo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Nacional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Prestaciones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Sociales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Magisterio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demás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adiciones,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modifiquen,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complementen</w:t>
      </w:r>
      <w:r>
        <w:rPr>
          <w:rFonts w:cs="Calibri" w:hAnsi="Calibri" w:eastAsia="Calibri" w:ascii="Calibri"/>
          <w:spacing w:val="-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reglamenten.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siguientes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obligaciones: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13"/>
          <w:szCs w:val="13"/>
        </w:rPr>
        <w:jc w:val="left"/>
        <w:spacing w:before="10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1.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Todas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dirigirse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lineamientos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Obligatorio</w:t>
      </w:r>
      <w:r>
        <w:rPr>
          <w:rFonts w:cs="Calibri" w:hAnsi="Calibri" w:eastAsia="Calibri" w:ascii="Calibri"/>
          <w:spacing w:val="3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Garantía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(SOGCS)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descrinen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continuación,</w:t>
      </w:r>
      <w:r>
        <w:rPr>
          <w:rFonts w:cs="Calibri" w:hAnsi="Calibri" w:eastAsia="Calibri" w:ascii="Calibri"/>
          <w:spacing w:val="3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</w:t>
      </w:r>
      <w:r>
        <w:rPr>
          <w:rFonts w:cs="Calibri" w:hAnsi="Calibri" w:eastAsia="Calibri" w:ascii="Calibri"/>
          <w:spacing w:val="3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Decreto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1011,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caso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magisterio</w:t>
      </w:r>
      <w:r>
        <w:rPr>
          <w:rFonts w:cs="Calibri" w:hAnsi="Calibri" w:eastAsia="Calibri" w:ascii="Calibri"/>
          <w:spacing w:val="3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además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establecidas</w:t>
      </w:r>
      <w:r>
        <w:rPr>
          <w:rFonts w:cs="Calibri" w:hAnsi="Calibri" w:eastAsia="Calibri" w:ascii="Calibri"/>
          <w:spacing w:val="3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5">
            <v:imagedata o:title="" r:id="rId9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 w:lineRule="auto" w:line="242"/>
        <w:ind w:left="115" w:right="8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Acuerdo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4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respectivas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modificaciones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incorporadas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acuerdo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No.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002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2008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006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2011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emitidos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Consejo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Directivo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Fondo.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2.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directamente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habilitación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mediante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programadas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prestadores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regionales,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realizadas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equipo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interdisciplinario,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Único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Habilitación,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relacionado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conjunto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normas,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requisitos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procedimientos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mediante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establece,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registra,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controla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básicas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capacidad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tecnológica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científica,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suficiencia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patrimonial,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financiera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capacidad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técnic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administrativa,</w:t>
      </w:r>
      <w:r>
        <w:rPr>
          <w:rFonts w:cs="Calibri" w:hAnsi="Calibri" w:eastAsia="Calibri" w:ascii="Calibri"/>
          <w:spacing w:val="3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indispensables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entrada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permanencia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buscan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seguridad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FNPSM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frente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potenciales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riesgos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ciados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servicios,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utilizando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formatos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U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PREVISORA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titulo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enunciativo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encuentran,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(inici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2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cierre),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formato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auditoría,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formato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mejoramiento,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otros,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ingresada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aplicativos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dispuestos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haciendo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énfasis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verificación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análisis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calidad,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eventos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críticos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casos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determine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U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PREVISORA,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teniendo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cuenta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perfil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riesgo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población.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3.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terreno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implementación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modelo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Medicina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Familiar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prestación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contenidos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beneficios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Magisterio.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Planear,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coordinar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ejecutar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prestadores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dispuesta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realizando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cronograma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PAMEC,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terreno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contratada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incluidos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manera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aleatoria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municipios.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programará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mínimo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cuatro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(4)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año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Departamento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conforma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Región,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segunda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será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Hallazgos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evidenciados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primera.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caso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cuando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relevancia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hallazgos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ameriten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informarlo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nacional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mediante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oficio.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4.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Salud,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está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relacionada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ciclo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planear,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hacer,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actuar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sobre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requisitos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alcanzar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superar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estándares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exigidos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evitar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prevenir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posibles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riesgos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afecten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esenciales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salud,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son,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mejoría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condición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alud</w:t>
      </w:r>
      <w:r>
        <w:rPr>
          <w:rFonts w:cs="Calibri" w:hAnsi="Calibri" w:eastAsia="Calibri" w:ascii="Calibri"/>
          <w:spacing w:val="3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perdida</w:t>
      </w:r>
      <w:r>
        <w:rPr>
          <w:rFonts w:cs="Calibri" w:hAnsi="Calibri" w:eastAsia="Calibri" w:ascii="Calibri"/>
          <w:spacing w:val="3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sati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facción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3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expectativas</w:t>
      </w:r>
      <w:r>
        <w:rPr>
          <w:rFonts w:cs="Calibri" w:hAnsi="Calibri" w:eastAsia="Calibri" w:ascii="Calibri"/>
          <w:spacing w:val="2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necesidades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3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FNPSM.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5.</w:t>
      </w:r>
      <w:r>
        <w:rPr>
          <w:rFonts w:cs="Calibri" w:hAnsi="Calibri" w:eastAsia="Calibri" w:ascii="Calibri"/>
          <w:spacing w:val="2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2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realización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auditorías</w:t>
      </w:r>
      <w:r>
        <w:rPr>
          <w:rFonts w:cs="Calibri" w:hAnsi="Calibri" w:eastAsia="Calibri" w:ascii="Calibri"/>
          <w:spacing w:val="2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internas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mensuales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parte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población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afiliados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beneficiarios,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perdurabilidad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acreditadas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momento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inscripción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establecer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medidas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correctivas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haya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lugar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inmediata,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informando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sobre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resultados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Medica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Gerencia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6.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durante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efectiva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distribución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manual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preparado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FNPSM,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según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remisión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relación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manuales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entregada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oportunamente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responsable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NOTA: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cronograma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tener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aval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Vicepresidencia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Fondo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Prestaciones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Gerencia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líder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central.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visitas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podrán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sin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previo</w:t>
      </w:r>
      <w:r>
        <w:rPr>
          <w:rFonts w:cs="Calibri" w:hAnsi="Calibri" w:eastAsia="Calibri" w:ascii="Calibri"/>
          <w:spacing w:val="4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aviso,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contratistas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prestadores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brindarán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todo</w:t>
      </w:r>
      <w:r>
        <w:rPr>
          <w:rFonts w:cs="Calibri" w:hAnsi="Calibri" w:eastAsia="Calibri" w:ascii="Calibri"/>
          <w:spacing w:val="4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apoyo</w:t>
      </w:r>
      <w:r>
        <w:rPr>
          <w:rFonts w:cs="Calibri" w:hAnsi="Calibri" w:eastAsia="Calibri" w:ascii="Calibri"/>
          <w:spacing w:val="4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colaboración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mismas,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suministro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requerida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operatividad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dentro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sedes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IPS,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4">
            <v:imagedata o:title="" r:id="rId10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/>
        <w:ind w:left="115" w:right="4065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cuando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adelanten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gestiones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relacionadas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médica.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7.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visitas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inspección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salud,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presume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hay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deficiencias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porque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recibido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queja,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presentado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evento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adverso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situación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inesperada,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ponen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pueden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poner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riesgo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segundad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docentes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afiliados.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procedimiento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formatos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trabajo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iguales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verificación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habilitación,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pero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dirigidos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hacia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presume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existencia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problema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(realizando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valoración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evento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mediante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análisis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historia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clínica,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búsqueda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causa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raíz,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revisión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comité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respectivo,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análisis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historia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clínica,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búsqueda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medidas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coyunturales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necesarios).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inspección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serán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ejecutadas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según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manda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solicitud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expresa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líder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Nacional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VISORA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8.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Efectuar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propias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demás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subprocesos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Obligatorio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Garantía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3"/>
        <w:ind w:left="115" w:right="6684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(SOGCS)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son: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6815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a.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b.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Consolidar</w:t>
      </w:r>
      <w:r>
        <w:rPr>
          <w:rFonts w:cs="Calibri" w:hAnsi="Calibri" w:eastAsia="Calibri" w:ascii="Calibri"/>
          <w:spacing w:val="3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suficiencia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(recopilando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análisis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demanda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oferta,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accesibilidad,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oportunidad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continuidad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servicios).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c.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Recolectar,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consolidar,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analizar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ingresar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aplicativos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3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calidad,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cuyo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caso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consolidados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serán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analizados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cuando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realicen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contempladas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PAMEC.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4412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d.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médic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asistencial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404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e.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historias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clínicas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(Medicina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Odontología)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3915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f.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formulación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(adherencia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guías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manejo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pertenencia)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g.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funcionamiento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busca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atender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inquietudes,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planteamientos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necesidades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traducir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exceptivas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accesibilidad,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oportunidad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integridad.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h.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Recolectar,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consolidar,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analizar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ingresar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aplicativos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oportunidad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tiempos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espera.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5824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i.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presunta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mala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práctica.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491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j.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referencia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contrarreferencia.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k.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asignación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citas,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modelo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implementando,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horarios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tiempos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acceso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médicos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especialistas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l.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Manual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más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aún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correspondiente</w:t>
      </w:r>
      <w:r>
        <w:rPr>
          <w:rFonts w:cs="Calibri" w:hAnsi="Calibri" w:eastAsia="Calibri" w:ascii="Calibri"/>
          <w:spacing w:val="-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aplicación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(comités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calidad).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3">
            <v:imagedata o:title="" r:id="rId11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 w:lineRule="auto" w:line="242"/>
        <w:ind w:left="115" w:right="81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m.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directorio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primeros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tres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meses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siguientes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inicio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n.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Evaluar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instalaciones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oficina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manejo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formatos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quejas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cuentas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satisfacción.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3752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o.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operatividad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funcionamiento</w:t>
      </w:r>
      <w:r>
        <w:rPr>
          <w:rFonts w:cs="Calibri" w:hAnsi="Calibri" w:eastAsia="Calibri" w:ascii="Calibri"/>
          <w:spacing w:val="-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center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24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horas.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28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p.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registro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quejas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lleva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control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gestión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9.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4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organizar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reuniones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visita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establecimiento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compromisos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través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suscripción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estableciendo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claridad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requerimientos,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recomendaciones,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instrucciones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plazos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acciones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definidas.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además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adelantar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monitoreo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sistemática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periódico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concertados.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10.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reporte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críticos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definidos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óptimo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Vigilancia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epidemiológica.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11.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Capacitar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continua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sistemática</w:t>
      </w:r>
      <w:r>
        <w:rPr>
          <w:rFonts w:cs="Calibri" w:hAnsi="Calibri" w:eastAsia="Calibri" w:ascii="Calibri"/>
          <w:spacing w:val="3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veedores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regiones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implementación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subprocesos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ellos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intervienen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vigilantes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(al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suministro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medicamentos,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satisfacción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usuario,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tiempos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espera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oportunidad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servicios,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veracidad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evaluando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subprocesos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vigilan.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12.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Evaluar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regional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monitoreo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acuerdo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reportes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mensuales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remitidos</w:t>
      </w:r>
      <w:r>
        <w:rPr>
          <w:rFonts w:cs="Calibri" w:hAnsi="Calibri" w:eastAsia="Calibri" w:ascii="Calibri"/>
          <w:spacing w:val="4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13.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características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modelos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atención,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fundamentalmente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puntos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interacción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FNPSM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son: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público,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acreditación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derechos,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asignación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citas,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atenciones,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autorizaciones,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exclusiones,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tal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satisfagan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expectativas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necesidades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FNPSM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médica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adelantara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evaluaciones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periódicas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sobre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eficiencia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efectividad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analizar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responder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quejas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implementar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correctivos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relacionado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tema.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14.</w:t>
      </w:r>
      <w:r>
        <w:rPr>
          <w:rFonts w:cs="Calibri" w:hAnsi="Calibri" w:eastAsia="Calibri" w:ascii="Calibri"/>
          <w:spacing w:val="3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Cuando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llega</w:t>
      </w:r>
      <w:r>
        <w:rPr>
          <w:rFonts w:cs="Calibri" w:hAnsi="Calibri" w:eastAsia="Calibri" w:ascii="Calibri"/>
          <w:spacing w:val="2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directamente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2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queja</w:t>
      </w:r>
      <w:r>
        <w:rPr>
          <w:rFonts w:cs="Calibri" w:hAnsi="Calibri" w:eastAsia="Calibri" w:ascii="Calibri"/>
          <w:spacing w:val="2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3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2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</w:t>
      </w:r>
      <w:r>
        <w:rPr>
          <w:rFonts w:cs="Calibri" w:hAnsi="Calibri" w:eastAsia="Calibri" w:ascii="Calibri"/>
          <w:spacing w:val="2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concluye</w:t>
      </w:r>
      <w:r>
        <w:rPr>
          <w:rFonts w:cs="Calibri" w:hAnsi="Calibri" w:eastAsia="Calibri" w:ascii="Calibri"/>
          <w:spacing w:val="2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2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parte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queja,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dada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complejidad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mismas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adelantara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investigaciones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pertinentes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responsables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encargados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tema,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analizar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misma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dar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respuesta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solución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quejoso.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Teniendo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cuenta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procedimiento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quejas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instaurado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S.A.,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trámite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inicial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mismas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involucrando,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primera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instancia,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respuesta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responsable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docentes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15.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Recolectar,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consolidar,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ingresar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aplicativo</w:t>
      </w:r>
      <w:r>
        <w:rPr>
          <w:rFonts w:cs="Calibri" w:hAnsi="Calibri" w:eastAsia="Calibri" w:ascii="Calibri"/>
          <w:spacing w:val="2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determine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2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2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analizar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mensualmente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IPS,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haciendo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énfasis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cobertura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oportunidad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resolutividad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contempla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resolución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3253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septiembre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2009.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Cuando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desviaciones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frente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estándares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implementar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2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IPS,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2">
            <v:imagedata o:title="" r:id="rId12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/>
        <w:ind w:left="115" w:right="447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serán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evaluados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mensualmente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impacto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16.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Liderar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implementación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políticas,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estrategias,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normas,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procedimientos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Obligatorio</w:t>
      </w:r>
      <w:r>
        <w:rPr>
          <w:rFonts w:cs="Calibri" w:hAnsi="Calibri" w:eastAsia="Calibri" w:ascii="Calibri"/>
          <w:spacing w:val="3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Garantía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Consejo</w:t>
      </w:r>
      <w:r>
        <w:rPr>
          <w:rFonts w:cs="Calibri" w:hAnsi="Calibri" w:eastAsia="Calibri" w:ascii="Calibri"/>
          <w:spacing w:val="3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Directivo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Fondo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Nacional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Sociales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Magisterio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normatividad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vigente.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17.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Velar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adecuada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aplicación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políticas,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estrategias,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normas,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procedimientos,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estándares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índices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gestión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adoptados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FISUPREVISORA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garantizar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departamentos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integran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donde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desarrolla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contractual.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18.</w:t>
      </w:r>
      <w:r>
        <w:rPr>
          <w:rFonts w:cs="Calibri" w:hAnsi="Calibri" w:eastAsia="Calibri" w:ascii="Calibri"/>
          <w:spacing w:val="3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Consolidar</w:t>
      </w:r>
      <w:r>
        <w:rPr>
          <w:rFonts w:cs="Calibri" w:hAnsi="Calibri" w:eastAsia="Calibri" w:ascii="Calibri"/>
          <w:spacing w:val="3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2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resultante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aplicación</w:t>
      </w:r>
      <w:r>
        <w:rPr>
          <w:rFonts w:cs="Calibri" w:hAnsi="Calibri" w:eastAsia="Calibri" w:ascii="Calibri"/>
          <w:spacing w:val="3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procesos</w:t>
      </w:r>
      <w:r>
        <w:rPr>
          <w:rFonts w:cs="Calibri" w:hAnsi="Calibri" w:eastAsia="Calibri" w:ascii="Calibri"/>
          <w:spacing w:val="2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Obligatorio</w:t>
      </w:r>
      <w:r>
        <w:rPr>
          <w:rFonts w:cs="Calibri" w:hAnsi="Calibri" w:eastAsia="Calibri" w:ascii="Calibri"/>
          <w:spacing w:val="2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Garantía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3"/>
        <w:ind w:left="115" w:right="9234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19.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Elaborar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mensualmente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gestión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regional,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contenga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análisis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Obligatorio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Garantía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Calidad.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Dicho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enviado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central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dentro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plazos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20.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Remitir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central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dentro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términos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técnica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requerida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desarrolladas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quipo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durante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periodo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evaluado.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21.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Generar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estrategias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prestación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según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hallazgos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reportar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central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(impacto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generado)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obtenidos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estrategias.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22.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Participar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comités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Regionales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zona,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revisando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analizando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desempeño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asistencial,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acuerdo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definidos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ajustándo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directrices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imparte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sobre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materia,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solicitando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respectivas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evidencie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cierre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ciclos,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deberán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remitidos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central.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23.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Planear,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coordinar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participar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reuniones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veedores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Región,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ajustándose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vigentes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sobre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materia,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realizando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evidencie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temas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tratados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reunión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correspondiente,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deberán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remitidas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central.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24.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Participar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reuniones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Sindicato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sean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convocadas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atendiendo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instrucciones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imparta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respecto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Solicitar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copia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respectivas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evidencia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temas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tratados,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deberán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emitidas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central.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25.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Emitir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otros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conceptos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solicitados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Central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estén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relacionados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contratación.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26.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recolectar,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consolidar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ingresar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aplicativo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determine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U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PREVISORA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analizar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mensualmente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9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27.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Cuando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desviaciones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frente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estándares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establecidos,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implementar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IPS,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evaluados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mensualmente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1">
            <v:imagedata o:title="" r:id="rId13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/>
        <w:ind w:left="115" w:right="722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impacto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28.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base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datos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docentes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región,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ajustado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exigencias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actualizada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vez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produzca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novedad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derivada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ingresos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nuevos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desafiliación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mismos,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dicha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base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datos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remitida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mensualmente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fiduciaria.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29.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verificarse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efectiva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base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datos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debidamente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actualizada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primeros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cinco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días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garantizar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30.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solicitara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perfil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epidemiológico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región,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mostrará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semestralmente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panorama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general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región,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según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variables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oferta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énfasis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relacionado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prestados,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desarrolladas,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cual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podrá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comendar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acciones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dirigidas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impactar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positivamente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situación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población.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31.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consolidado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individuales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Prestaciones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RIPS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reciben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mensualmente,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coherente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registrada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individuales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FIAS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validares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asegurar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RIPS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corresponda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FIDUPREVISORAS.A.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beneficiarios.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Estos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consolidados,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mensualmente,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trimestralmente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semestralmente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nivel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central.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8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32.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reporte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relativa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incapacidades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ocurridas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durante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anterior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identificando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origen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mismas,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formato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tal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33.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promoción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prevención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enfermedad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general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realizada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medico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asistenciales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matriz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programación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definida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34.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cobertura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programadas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matriz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programación.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35.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suscritos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medico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asistencial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tendientes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metas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propuestas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promoción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prevención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enfermedad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general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ocupacional.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36.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programación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promoción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prevención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ocupacional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realizada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medico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asistenciales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matriz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reprogramación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definida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37.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coberturas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programadas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matriz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programación.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38.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Definir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procedimiento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cuantas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médicas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Promoción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Prevención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enfermedad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general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ocupacional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estricta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sujeción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normatividad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vigente.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39.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cuentas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médicas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promoción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prevención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enfermedad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general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ocupacional,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teniendo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cuenta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aplicativo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destinado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tal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herramientas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verificación.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84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40.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cuentas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tutelas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encuentra</w:t>
      </w:r>
      <w:r>
        <w:rPr>
          <w:rFonts w:cs="Calibri" w:hAnsi="Calibri" w:eastAsia="Calibri" w:ascii="Calibri"/>
          <w:spacing w:val="3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fuera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</w:t>
      </w:r>
      <w:r>
        <w:rPr>
          <w:rFonts w:cs="Calibri" w:hAnsi="Calibri" w:eastAsia="Calibri" w:ascii="Calibri"/>
          <w:spacing w:val="4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beneficios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y/o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shape type="#_x0000_t75" style="position:absolute;margin-left:0pt;margin-top:-1.7703e-05pt;width:612pt;height:792pt;mso-position-horizontal-relative:page;mso-position-vertical-relative:page;z-index:-640">
            <v:imagedata o:title="" r:id="rId14"/>
          </v:shape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/>
        <w:ind w:left="115" w:right="4643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disposición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legal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deban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asumidas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41.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Revisar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analizar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relación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tutelas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reportadas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interpuestas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usuarios,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verificando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fecha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instauración,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motivo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tutela,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nombre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diagnostico,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documento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entidad,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fallo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tutela,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tiempo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cumplimiento,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formato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tal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42.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contratante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asegurar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acceso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apoyar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gestión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atención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usuario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mantener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contacto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afiliados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beneficiarios.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43.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elaborar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entregar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mensualmente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SOGCS,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además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técnica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requiera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aseguramiento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prestación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44.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indicadores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IPS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contratadas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regiones,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presentar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mensuales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consolidado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trimestral,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comité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comité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Dirección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semestralmente.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incluir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análisis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resultante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consolidación</w:t>
      </w:r>
      <w:r>
        <w:rPr>
          <w:rFonts w:cs="Calibri" w:hAnsi="Calibri" w:eastAsia="Calibri" w:ascii="Calibri"/>
          <w:spacing w:val="-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actividades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desarrolladas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45.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Además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incluir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acciones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pactan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prestadores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encaminados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garantizar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prestación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seguridad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cumplimiento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implementen.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enviarse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Vicepresidencia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Fondo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U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PREVISORA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GSS,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igualmente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deben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enviarse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periocidad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Comité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Regional,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reuniones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veedurías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reuniones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sindicato,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realizadas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46.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auditoría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elaborar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único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acción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país,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resultado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consolidación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presentados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IPS,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presentado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ante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comité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Directivo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aprobación.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acción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les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realizara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trimestral,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objeto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auditoria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haga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acompañamiento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red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prestadores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evalué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impacto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acción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mejoramiento,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producto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actividad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soportes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será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presentado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ante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Comité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Directivo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PARÁGRAFO: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deberá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acuerdo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formatos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suministre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Gerencia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4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S.A.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inicio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contrato;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donde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verificación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obligaciones</w:t>
      </w:r>
      <w:r>
        <w:rPr>
          <w:rFonts w:cs="Calibri" w:hAnsi="Calibri" w:eastAsia="Calibri" w:ascii="Calibri"/>
          <w:spacing w:val="4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prestación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4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salud,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así</w:t>
      </w:r>
      <w:r>
        <w:rPr>
          <w:rFonts w:cs="Calibri" w:hAnsi="Calibri" w:eastAsia="Calibri" w:ascii="Calibri"/>
          <w:spacing w:val="4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también,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mejoramiento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encaminados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fortalecimiento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servicios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médico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asistenciales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logro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estándares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calidad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establecidos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pliegos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5206"/>
      </w:pP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OBLIGACIONES</w:t>
      </w:r>
      <w:r>
        <w:rPr>
          <w:rFonts w:cs="Calibri" w:hAnsi="Calibri" w:eastAsia="Calibri" w:ascii="Calibri"/>
          <w:b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ADMINISTRATIVAS</w:t>
      </w:r>
      <w:r>
        <w:rPr>
          <w:rFonts w:cs="Calibri" w:hAnsi="Calibri" w:eastAsia="Calibri" w:ascii="Calibri"/>
          <w:b/>
          <w:spacing w:val="-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b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1"/>
          <w:szCs w:val="21"/>
        </w:rPr>
        <w:t>CONTRATISTA.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4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virtud</w:t>
      </w:r>
      <w:r>
        <w:rPr>
          <w:rFonts w:cs="Calibri" w:hAnsi="Calibri" w:eastAsia="Calibri" w:ascii="Calibri"/>
          <w:spacing w:val="3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presenta</w:t>
      </w:r>
      <w:r>
        <w:rPr>
          <w:rFonts w:cs="Calibri" w:hAnsi="Calibri" w:eastAsia="Calibri" w:ascii="Calibri"/>
          <w:spacing w:val="3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contrato,</w:t>
      </w:r>
      <w:r>
        <w:rPr>
          <w:rFonts w:cs="Calibri" w:hAnsi="Calibri" w:eastAsia="Calibri" w:ascii="Calibri"/>
          <w:spacing w:val="3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CONTRATISTA</w:t>
      </w:r>
      <w:r>
        <w:rPr>
          <w:rFonts w:cs="Calibri" w:hAnsi="Calibri" w:eastAsia="Calibri" w:ascii="Calibri"/>
          <w:spacing w:val="3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asume,</w:t>
      </w:r>
      <w:r>
        <w:rPr>
          <w:rFonts w:cs="Calibri" w:hAnsi="Calibri" w:eastAsia="Calibri" w:ascii="Calibri"/>
          <w:spacing w:val="3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3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otras,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3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siguientes</w:t>
      </w:r>
      <w:r>
        <w:rPr>
          <w:rFonts w:cs="Calibri" w:hAnsi="Calibri" w:eastAsia="Calibri" w:ascii="Calibri"/>
          <w:spacing w:val="3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obligaciones</w:t>
      </w:r>
      <w:r>
        <w:rPr>
          <w:rFonts w:cs="Calibri" w:hAnsi="Calibri" w:eastAsia="Calibri" w:ascii="Calibri"/>
          <w:spacing w:val="3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administrativas,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como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establece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numeral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4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anexo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técnic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Operativo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pliego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proceso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M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FNPS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M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3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2013: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255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1.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Cumplir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requerimientos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pliego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oferta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consultoría.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2352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2.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Elaborar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cronograma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cumplir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cada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uno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plazos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parciales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fijados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mismo.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group style="position:absolute;margin-left:0pt;margin-top:0pt;width:612pt;height:792pt;mso-position-horizontal-relative:page;mso-position-vertical-relative:page;z-index:-639" coordorigin="0,0" coordsize="12240,15840">
            <v:shape type="#_x0000_t75" style="position:absolute;left:0;top:0;width:12240;height:15840">
              <v:imagedata o:title="" r:id="rId15"/>
            </v:shape>
            <v:shape type="#_x0000_t75" style="position:absolute;left:1452;top:12046;width:1872;height:869">
              <v:imagedata o:title="" r:id="rId16"/>
            </v:shape>
            <w10:wrap type="none"/>
          </v:group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12"/>
        <w:ind w:left="115" w:right="43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3.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Consultar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oportunamente</w:t>
      </w:r>
      <w:r>
        <w:rPr>
          <w:rFonts w:cs="Calibri" w:hAnsi="Calibri" w:eastAsia="Calibri" w:ascii="Calibri"/>
          <w:spacing w:val="-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FIDUCIARIA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inquietudes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presenten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493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4.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Elaborar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informes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mensuales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avance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80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5.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inmediato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escrito,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FIDUCIARIA,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ocurrencia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situaciones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fuerza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mayor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caso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fortuito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pueda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afectar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contrato,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incluyendo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recomendaciones</w:t>
      </w:r>
      <w:r>
        <w:rPr>
          <w:rFonts w:cs="Calibri" w:hAnsi="Calibri" w:eastAsia="Calibri" w:ascii="Calibri"/>
          <w:spacing w:val="-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procedan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según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caso.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87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6.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Cumplir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pago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aportes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sistema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seguridad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integral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parafiscal,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conforme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señalado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ley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before="3"/>
        <w:ind w:left="115" w:right="653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1150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2007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normas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reglamentarias.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7.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Asistir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reuniones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programadas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FIDUCARIA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lograr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debida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ejecución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elaborar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haya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lugar.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432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8.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Solicitar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tramite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suspensión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reanudación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contrato,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si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elio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(sic)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fuere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318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9.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Contar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personal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requiera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cumplir</w:t>
      </w:r>
      <w:r>
        <w:rPr>
          <w:rFonts w:cs="Calibri" w:hAnsi="Calibri" w:eastAsia="Calibri" w:ascii="Calibri"/>
          <w:spacing w:val="-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cabalmente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ind w:left="115" w:right="764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10.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Mantener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confidencialidad</w:t>
      </w:r>
      <w:r>
        <w:rPr>
          <w:rFonts w:cs="Calibri" w:hAnsi="Calibri" w:eastAsia="Calibri" w:ascii="Calibri"/>
          <w:spacing w:val="-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sobre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información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suministrada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desarrollo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3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6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11.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Retirar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consultoría</w:t>
      </w:r>
      <w:r>
        <w:rPr>
          <w:rFonts w:cs="Calibri" w:hAnsi="Calibri" w:eastAsia="Calibri" w:ascii="Calibri"/>
          <w:spacing w:val="4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personal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juicio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FIDUPREVISORA</w:t>
      </w:r>
      <w:r>
        <w:rPr>
          <w:rFonts w:cs="Calibri" w:hAnsi="Calibri" w:eastAsia="Calibri" w:ascii="Calibri"/>
          <w:spacing w:val="4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labor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inconveniente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encuentre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incurso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causales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sobrevivientes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inhabilidad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incompatibilidad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tengan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respecto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FONDO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y/o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FIDUCIARIA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conflicto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intereses.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12.</w:t>
      </w:r>
      <w:r>
        <w:rPr>
          <w:rFonts w:cs="Calibri" w:hAnsi="Calibri" w:eastAsia="Calibri" w:ascii="Calibri"/>
          <w:spacing w:val="1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Entregar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FIDUCIARIA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toda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documentación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generada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desarrollo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contrato,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al</w:t>
      </w:r>
      <w:r>
        <w:rPr>
          <w:rFonts w:cs="Calibri" w:hAnsi="Calibri" w:eastAsia="Calibri" w:ascii="Calibri"/>
          <w:spacing w:val="1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momento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requiera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Entidad.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13.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Dar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respuesta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forma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oportuna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tiempos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establezca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FIDUCIARIA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requerimientos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hagan</w:t>
      </w:r>
      <w:r>
        <w:rPr>
          <w:rFonts w:cs="Calibri" w:hAnsi="Calibri" w:eastAsia="Calibri" w:ascii="Calibri"/>
          <w:spacing w:val="-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los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soportes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necesarios</w:t>
      </w:r>
      <w:r>
        <w:rPr>
          <w:rFonts w:cs="Calibri" w:hAnsi="Calibri" w:eastAsia="Calibri" w:ascii="Calibri"/>
          <w:spacing w:val="-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estableciendo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-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acciones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correctivas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haya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lugar.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9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14.</w:t>
      </w:r>
      <w:r>
        <w:rPr>
          <w:rFonts w:cs="Calibri" w:hAnsi="Calibri" w:eastAsia="Calibri" w:ascii="Calibri"/>
          <w:spacing w:val="2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Atender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inmediatamente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ordenes</w:t>
      </w:r>
      <w:r>
        <w:rPr>
          <w:rFonts w:cs="Calibri" w:hAnsi="Calibri" w:eastAsia="Calibri" w:ascii="Calibri"/>
          <w:spacing w:val="1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consignadas</w:t>
      </w:r>
      <w:r>
        <w:rPr>
          <w:rFonts w:cs="Calibri" w:hAnsi="Calibri" w:eastAsia="Calibri" w:ascii="Calibri"/>
          <w:spacing w:val="1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acciones</w:t>
      </w:r>
      <w:r>
        <w:rPr>
          <w:rFonts w:cs="Calibri" w:hAnsi="Calibri" w:eastAsia="Calibri" w:ascii="Calibri"/>
          <w:spacing w:val="1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constitucionales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2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asumir</w:t>
      </w:r>
      <w:r>
        <w:rPr>
          <w:rFonts w:cs="Calibri" w:hAnsi="Calibri" w:eastAsia="Calibri" w:ascii="Calibri"/>
          <w:spacing w:val="1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responsabilidad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que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desprenda,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más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aun,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cuando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obligaciones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encuentran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consignadas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descritas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presente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Pliego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condiciones</w:t>
      </w:r>
      <w:r>
        <w:rPr>
          <w:rFonts w:cs="Calibri" w:hAnsi="Calibri" w:eastAsia="Calibri" w:ascii="Calibri"/>
          <w:spacing w:val="-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sus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Adendas.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auto" w:line="242"/>
        <w:ind w:left="115" w:right="7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ACTA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LIQUIDACIÓN: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día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catorce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(14)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octubre</w:t>
      </w:r>
      <w:r>
        <w:rPr>
          <w:rFonts w:cs="Calibri" w:hAnsi="Calibri" w:eastAsia="Calibri" w:ascii="Calibri"/>
          <w:spacing w:val="6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de</w:t>
      </w:r>
      <w:r>
        <w:rPr>
          <w:rFonts w:cs="Calibri" w:hAnsi="Calibri" w:eastAsia="Calibri" w:ascii="Calibri"/>
          <w:spacing w:val="1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dos</w:t>
      </w:r>
      <w:r>
        <w:rPr>
          <w:rFonts w:cs="Calibri" w:hAnsi="Calibri" w:eastAsia="Calibri" w:ascii="Calibri"/>
          <w:spacing w:val="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mil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dieciséis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(2016),</w:t>
      </w:r>
      <w:r>
        <w:rPr>
          <w:rFonts w:cs="Calibri" w:hAnsi="Calibri" w:eastAsia="Calibri" w:ascii="Calibri"/>
          <w:spacing w:val="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las</w:t>
      </w:r>
      <w:r>
        <w:rPr>
          <w:rFonts w:cs="Calibri" w:hAnsi="Calibri" w:eastAsia="Calibri" w:ascii="Calibri"/>
          <w:spacing w:val="9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partes</w:t>
      </w:r>
      <w:r>
        <w:rPr>
          <w:rFonts w:cs="Calibri" w:hAnsi="Calibri" w:eastAsia="Calibri" w:ascii="Calibri"/>
          <w:spacing w:val="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convinieron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liquidar</w:t>
      </w:r>
      <w:r>
        <w:rPr>
          <w:rFonts w:cs="Calibri" w:hAnsi="Calibri" w:eastAsia="Calibri" w:ascii="Calibri"/>
          <w:spacing w:val="5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dar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por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terminado</w:t>
      </w:r>
      <w:r>
        <w:rPr>
          <w:rFonts w:cs="Calibri" w:hAnsi="Calibri" w:eastAsia="Calibri" w:ascii="Calibri"/>
          <w:spacing w:val="-7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Contrato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No.</w:t>
      </w:r>
      <w:r>
        <w:rPr>
          <w:rFonts w:cs="Calibri" w:hAnsi="Calibri" w:eastAsia="Calibri" w:ascii="Calibri"/>
          <w:spacing w:val="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1207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6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01</w:t>
      </w:r>
      <w:r>
        <w:rPr>
          <w:rFonts w:cs="Calibri" w:hAnsi="Calibri" w:eastAsia="Calibri" w:ascii="Calibri"/>
          <w:spacing w:val="4"/>
          <w:w w:val="100"/>
          <w:sz w:val="21"/>
          <w:szCs w:val="21"/>
        </w:rPr>
        <w:t>3</w:t>
      </w:r>
      <w:r>
        <w:rPr>
          <w:rFonts w:cs="Calibri" w:hAnsi="Calibri" w:eastAsia="Calibri" w:ascii="Calibri"/>
          <w:spacing w:val="3"/>
          <w:w w:val="100"/>
          <w:sz w:val="21"/>
          <w:szCs w:val="21"/>
        </w:rPr>
        <w:t>-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2013</w:t>
      </w:r>
      <w:r>
        <w:rPr>
          <w:rFonts w:cs="Calibri" w:hAnsi="Calibri" w:eastAsia="Calibri" w:ascii="Calibri"/>
          <w:spacing w:val="-1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el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mismo</w:t>
      </w:r>
      <w:r>
        <w:rPr>
          <w:rFonts w:cs="Calibri" w:hAnsi="Calibri" w:eastAsia="Calibri" w:ascii="Calibri"/>
          <w:spacing w:val="-3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se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encuentra</w:t>
      </w:r>
      <w:r>
        <w:rPr>
          <w:rFonts w:cs="Calibri" w:hAnsi="Calibri" w:eastAsia="Calibri" w:ascii="Calibri"/>
          <w:spacing w:val="-8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a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paz</w:t>
      </w:r>
      <w:r>
        <w:rPr>
          <w:rFonts w:cs="Calibri" w:hAnsi="Calibri" w:eastAsia="Calibri" w:ascii="Calibri"/>
          <w:spacing w:val="-2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y</w:t>
      </w:r>
      <w:r>
        <w:rPr>
          <w:rFonts w:cs="Calibri" w:hAnsi="Calibri" w:eastAsia="Calibri" w:ascii="Calibri"/>
          <w:spacing w:val="1"/>
          <w:w w:val="100"/>
          <w:sz w:val="21"/>
          <w:szCs w:val="21"/>
        </w:rPr>
        <w:t> 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  <w:t>salvo.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4"/>
          <w:szCs w:val="24"/>
        </w:rPr>
        <w:jc w:val="left"/>
        <w:spacing w:before="1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21"/>
          <w:szCs w:val="21"/>
        </w:rPr>
        <w:jc w:val="both"/>
        <w:spacing w:lineRule="exact" w:line="240"/>
        <w:ind w:left="115" w:right="8708"/>
      </w:pPr>
      <w:r>
        <w:rPr>
          <w:rFonts w:cs="Calibri" w:hAnsi="Calibri" w:eastAsia="Calibri" w:ascii="Calibri"/>
          <w:spacing w:val="0"/>
          <w:w w:val="100"/>
          <w:sz w:val="21"/>
          <w:szCs w:val="21"/>
        </w:rPr>
        <w:t>Cordialmente,</w:t>
      </w:r>
      <w:r>
        <w:rPr>
          <w:rFonts w:cs="Calibri" w:hAnsi="Calibri" w:eastAsia="Calibri" w:ascii="Calibri"/>
          <w:spacing w:val="0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7" w:lineRule="exact" w:line="280"/>
      </w:pPr>
      <w:r>
        <w:rPr>
          <w:sz w:val="28"/>
          <w:szCs w:val="28"/>
        </w:rPr>
      </w:r>
    </w:p>
    <w:p>
      <w:pPr>
        <w:rPr>
          <w:rFonts w:cs="Calibri" w:hAnsi="Calibri" w:eastAsia="Calibri" w:ascii="Calibri"/>
          <w:sz w:val="22"/>
          <w:szCs w:val="22"/>
        </w:rPr>
        <w:jc w:val="left"/>
        <w:spacing w:before="11" w:lineRule="auto" w:line="293"/>
        <w:ind w:left="140" w:right="7328" w:hanging="1"/>
        <w:sectPr>
          <w:pgSz w:w="12240" w:h="15840"/>
          <w:pgMar w:top="1480" w:bottom="280" w:left="1320" w:right="860"/>
        </w:sectPr>
      </w:pP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OLGA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LUCIA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DUQUE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ARCILA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Director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de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Contratos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DIRECCIÓN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DE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2"/>
          <w:szCs w:val="22"/>
        </w:rPr>
        <w:t>CONTRATOS</w:t>
      </w:r>
      <w:r>
        <w:rPr>
          <w:rFonts w:cs="Calibri" w:hAnsi="Calibri" w:eastAsia="Calibri" w:ascii="Calibri"/>
          <w:spacing w:val="0"/>
          <w:w w:val="100"/>
          <w:sz w:val="22"/>
          <w:szCs w:val="2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pict>
          <v:group style="position:absolute;margin-left:0pt;margin-top:0pt;width:612pt;height:792pt;mso-position-horizontal-relative:page;mso-position-vertical-relative:page;z-index:-638" coordorigin="0,0" coordsize="12240,15840">
            <v:shape type="#_x0000_t75" style="position:absolute;left:0;top:0;width:12240;height:15840">
              <v:imagedata o:title="" r:id="rId17"/>
            </v:shape>
            <v:shape type="#_x0000_t75" style="position:absolute;left:0;top:12119;width:12224;height:2115">
              <v:imagedata o:title="" r:id="rId18"/>
            </v:shape>
            <w10:wrap type="none"/>
          </v:group>
        </w:pict>
      </w: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6" w:lineRule="exact" w:line="240"/>
      </w:pPr>
      <w:r>
        <w:rPr>
          <w:sz w:val="24"/>
          <w:szCs w:val="24"/>
        </w:rPr>
      </w:r>
    </w:p>
    <w:p>
      <w:pPr>
        <w:rPr>
          <w:rFonts w:cs="Calibri" w:hAnsi="Calibri" w:eastAsia="Calibri" w:ascii="Calibri"/>
          <w:sz w:val="18"/>
          <w:szCs w:val="18"/>
        </w:rPr>
        <w:jc w:val="left"/>
        <w:spacing w:before="20" w:lineRule="auto" w:line="272"/>
        <w:ind w:left="116" w:right="5917" w:hanging="1"/>
      </w:pPr>
      <w:r>
        <w:rPr>
          <w:rFonts w:cs="Calibri" w:hAnsi="Calibri" w:eastAsia="Calibri" w:ascii="Calibri"/>
          <w:spacing w:val="0"/>
          <w:w w:val="100"/>
          <w:sz w:val="18"/>
          <w:szCs w:val="18"/>
        </w:rPr>
        <w:t>Elaboró: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26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JAIRO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LUIS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QUICENO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JIMENEZ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Revisó: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  </w:t>
      </w:r>
      <w:r>
        <w:rPr>
          <w:rFonts w:cs="Calibri" w:hAnsi="Calibri" w:eastAsia="Calibri" w:ascii="Calibri"/>
          <w:spacing w:val="31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ELIANA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MARIA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FLOREZ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GHISAYS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Aprobó: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 </w:t>
      </w:r>
      <w:r>
        <w:rPr>
          <w:rFonts w:cs="Calibri" w:hAnsi="Calibri" w:eastAsia="Calibri" w:ascii="Calibri"/>
          <w:spacing w:val="1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OLGA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LUCIA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DUQUE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ARCILA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Anexos: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  </w:t>
      </w:r>
      <w:r>
        <w:rPr>
          <w:rFonts w:cs="Calibri" w:hAnsi="Calibri" w:eastAsia="Calibri" w:ascii="Calibri"/>
          <w:spacing w:val="15"/>
          <w:w w:val="100"/>
          <w:sz w:val="18"/>
          <w:szCs w:val="18"/>
        </w:rPr>
        <w:t> </w:t>
      </w:r>
      <w:r>
        <w:rPr>
          <w:rFonts w:cs="Calibri" w:hAnsi="Calibri" w:eastAsia="Calibri" w:ascii="Calibri"/>
          <w:spacing w:val="0"/>
          <w:w w:val="100"/>
          <w:sz w:val="18"/>
          <w:szCs w:val="18"/>
        </w:rPr>
        <w:t>N/A</w:t>
      </w:r>
    </w:p>
    <w:sectPr>
      <w:pgSz w:w="12240" w:h="15840"/>
      <w:pgMar w:top="1480" w:bottom="280" w:left="1360" w:right="172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image" Target="media\image1.jpg"/><Relationship Id="rId5" Type="http://schemas.openxmlformats.org/officeDocument/2006/relationships/hyperlink" Target="mailto:jdelatorre@caresolutions.com.co" TargetMode="External"/><Relationship Id="rId6" Type="http://schemas.openxmlformats.org/officeDocument/2006/relationships/image" Target="media\image1.jpg"/><Relationship Id="rId7" Type="http://schemas.openxmlformats.org/officeDocument/2006/relationships/image" Target="media\image1.jpg"/><Relationship Id="rId8" Type="http://schemas.openxmlformats.org/officeDocument/2006/relationships/image" Target="media\image1.jpg"/><Relationship Id="rId9" Type="http://schemas.openxmlformats.org/officeDocument/2006/relationships/image" Target="media\image1.jpg"/><Relationship Id="rId10" Type="http://schemas.openxmlformats.org/officeDocument/2006/relationships/image" Target="media\image1.jpg"/><Relationship Id="rId11" Type="http://schemas.openxmlformats.org/officeDocument/2006/relationships/image" Target="media\image1.jpg"/><Relationship Id="rId12" Type="http://schemas.openxmlformats.org/officeDocument/2006/relationships/image" Target="media\image1.jpg"/><Relationship Id="rId13" Type="http://schemas.openxmlformats.org/officeDocument/2006/relationships/image" Target="media\image1.jpg"/><Relationship Id="rId14" Type="http://schemas.openxmlformats.org/officeDocument/2006/relationships/image" Target="media\image1.jpg"/><Relationship Id="rId15" Type="http://schemas.openxmlformats.org/officeDocument/2006/relationships/image" Target="media\image1.jpg"/><Relationship Id="rId16" Type="http://schemas.openxmlformats.org/officeDocument/2006/relationships/image" Target="media\image2.jpg"/><Relationship Id="rId17" Type="http://schemas.openxmlformats.org/officeDocument/2006/relationships/image" Target="media\image1.jpg"/><Relationship Id="rId18" Type="http://schemas.openxmlformats.org/officeDocument/2006/relationships/image" Target="media\image3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